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C2B92D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AA2369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B4E6FC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A2369" w:rsidRPr="00270C2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https://zakazky.zcu.cz/contract_display_6459.html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B104FF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A2369">
        <w:rPr>
          <w:rFonts w:ascii="Garamond" w:hAnsi="Garamond" w:cs="Arial"/>
          <w:sz w:val="22"/>
          <w:szCs w:val="22"/>
        </w:rPr>
        <w:t>08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AA2369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5821236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651AA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3C7F0" w14:textId="77777777" w:rsidR="00DC2BB5" w:rsidRDefault="00DC2BB5" w:rsidP="00795AAC">
      <w:r>
        <w:separator/>
      </w:r>
    </w:p>
  </w:endnote>
  <w:endnote w:type="continuationSeparator" w:id="0">
    <w:p w14:paraId="437B7713" w14:textId="77777777" w:rsidR="00DC2BB5" w:rsidRDefault="00DC2BB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826FF" w14:textId="77777777" w:rsidR="00DC2BB5" w:rsidRDefault="00DC2BB5" w:rsidP="00795AAC">
      <w:r>
        <w:separator/>
      </w:r>
    </w:p>
  </w:footnote>
  <w:footnote w:type="continuationSeparator" w:id="0">
    <w:p w14:paraId="7880AC85" w14:textId="77777777" w:rsidR="00DC2BB5" w:rsidRDefault="00DC2BB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6E9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3327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69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3C1"/>
    <w:rsid w:val="00C31F1D"/>
    <w:rsid w:val="00C3468C"/>
    <w:rsid w:val="00C4401F"/>
    <w:rsid w:val="00C44DE3"/>
    <w:rsid w:val="00C45272"/>
    <w:rsid w:val="00C47B6A"/>
    <w:rsid w:val="00C633E2"/>
    <w:rsid w:val="00C651AA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2BB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C6681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5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gSIfSDR4p0s08eocCWYhYI6r87UQvrYxonFpHewk2RM=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hyDZN4VG2GEwi6ivLqxgSg2xTbrgh1PE+tmnN1kagy4=</DigestValue>
    </Reference>
  </SignedInfo>
  <SignatureValue>V1w35hO//iRwc3xeCgqsARD7PjBhxKYRgjFYY25HS9JuL5yHTlB47mGk8t+vSZlnE92P3PfBJF6F
LhE2jrEoz4Zb/Z6y6ytx/zGzsla3hUnaN5p6j4ktfgbQ4GeMNH6lqrxXU4P5XWCj+83OrUab3X+0
FGlZFAHV1yO84JkP1sma7QFM8beRZOY0GiHBBnlkXEWrfHGzYVaF1QzNDLZy2vSZH5d4HIlUz7gC
xyQYBuo89dAw3Dmgoqu0YYyDRpITKbbE0Bg7bSodnoue7imstgglrgouX91ruUrDYoyvfH2Wa3ZG
D9hPyxUwxoAjDPo2SxH2Hjpcmgo+PXSjqSl0+g==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/dB01A0Q612/Np+8g2YQwD3ERfcEeMQgim3ZtwriqAI=</DigestValue>
      </Reference>
      <Reference URI="/word/document.xml?ContentType=application/vnd.openxmlformats-officedocument.wordprocessingml.document.main+xml">
        <DigestMethod Algorithm="http://www.w3.org/2001/04/xmlenc#sha256"/>
        <DigestValue>wIgz+hfvve8TWN51isbI4gxYfJ6tejF/clMzn0He0rg=</DigestValue>
      </Reference>
      <Reference URI="/word/endnotes.xml?ContentType=application/vnd.openxmlformats-officedocument.wordprocessingml.endnotes+xml">
        <DigestMethod Algorithm="http://www.w3.org/2001/04/xmlenc#sha256"/>
        <DigestValue>lSZYdOSDIrIDIoOjsTr4XrrVSK6+UHYTtW3ak7ePKbk=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7mn4au7TqZGPAIZikmf62R1VkiUPNmeA9dfkOfVx+vY=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4Ykw+akWtX8bos6HTS+x63/tT1iEgHVEvK37LrdOPXc=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2023-11-23T08:32:10Z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2023-11-23T08:32:10Z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2218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111</cp:revision>
  <cp:lastPrinted>2018-08-08T13:48:00Z</cp:lastPrinted>
  <dcterms:created xsi:type="dcterms:W3CDTF">2021-09-20T07:59:00Z</dcterms:created>
  <dcterms:modified xsi:type="dcterms:W3CDTF">2023-11-23T08:32:00Z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